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1D3AE" w14:textId="77777777"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891C82">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1DC278EE" w14:textId="3BFC27BE" w:rsidR="006F5FD0" w:rsidRPr="00B33EE6" w:rsidRDefault="004C07F2">
      <w:pPr>
        <w:jc w:val="center"/>
        <w:rPr>
          <w:sz w:val="28"/>
          <w:szCs w:val="28"/>
          <w:lang w:val="en-GB"/>
        </w:rPr>
      </w:pPr>
      <w:r w:rsidRPr="004C07F2">
        <w:rPr>
          <w:rStyle w:val="Strong"/>
          <w:sz w:val="28"/>
          <w:szCs w:val="28"/>
          <w:lang w:val="en-GB"/>
        </w:rPr>
        <w:t>Branded Banat Honey Route multifunctional trailers</w:t>
      </w:r>
      <w:r w:rsidR="006F5FD0" w:rsidRPr="00B33EE6">
        <w:rPr>
          <w:rStyle w:val="Strong"/>
          <w:sz w:val="28"/>
          <w:szCs w:val="28"/>
          <w:lang w:val="en-GB"/>
        </w:rPr>
        <w:br/>
      </w:r>
      <w:r w:rsidR="006F5FD0" w:rsidRPr="00FC2715">
        <w:rPr>
          <w:rStyle w:val="Strong"/>
          <w:sz w:val="28"/>
          <w:szCs w:val="28"/>
          <w:lang w:val="en-GB"/>
        </w:rPr>
        <w:t xml:space="preserve">Location </w:t>
      </w:r>
      <w:r w:rsidR="00FC2715" w:rsidRPr="00FC2715">
        <w:rPr>
          <w:rStyle w:val="Strong"/>
          <w:sz w:val="28"/>
          <w:szCs w:val="28"/>
          <w:lang w:val="en-GB"/>
        </w:rPr>
        <w:t xml:space="preserve">– </w:t>
      </w:r>
      <w:r>
        <w:rPr>
          <w:rStyle w:val="Strong"/>
          <w:sz w:val="28"/>
          <w:szCs w:val="28"/>
          <w:lang w:val="en-GB"/>
        </w:rPr>
        <w:t>Pančevo</w:t>
      </w:r>
      <w:r w:rsidR="00FC2715" w:rsidRPr="00FC2715">
        <w:rPr>
          <w:rStyle w:val="Strong"/>
          <w:sz w:val="28"/>
          <w:szCs w:val="28"/>
          <w:lang w:val="en-GB"/>
        </w:rPr>
        <w:t>/Serbia</w:t>
      </w:r>
    </w:p>
    <w:p w14:paraId="48A5F736" w14:textId="77777777" w:rsidR="00571687" w:rsidRPr="00B33EE6" w:rsidRDefault="00FC2715" w:rsidP="00FC2715">
      <w:pPr>
        <w:outlineLvl w:val="0"/>
        <w:rPr>
          <w:rStyle w:val="Strong"/>
          <w:sz w:val="22"/>
          <w:szCs w:val="22"/>
          <w:lang w:val="en-GB"/>
        </w:rPr>
      </w:pPr>
      <w:r>
        <w:rPr>
          <w:rStyle w:val="Strong"/>
          <w:sz w:val="22"/>
          <w:szCs w:val="22"/>
          <w:lang w:val="en-GB"/>
        </w:rPr>
        <w:t xml:space="preserve"> </w:t>
      </w:r>
    </w:p>
    <w:p w14:paraId="2209A7AA"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6771DE73" w14:textId="77777777" w:rsidR="006F5FD0" w:rsidRPr="00B33EE6" w:rsidRDefault="004C07F2">
      <w:pPr>
        <w:pStyle w:val="Blockquote"/>
        <w:rPr>
          <w:i/>
          <w:sz w:val="22"/>
          <w:szCs w:val="22"/>
          <w:lang w:val="en-GB"/>
        </w:rPr>
      </w:pPr>
      <w:r w:rsidRPr="004C07F2">
        <w:rPr>
          <w:rStyle w:val="Emphasis"/>
          <w:i w:val="0"/>
          <w:sz w:val="22"/>
          <w:szCs w:val="22"/>
          <w:lang w:val="en-GB"/>
        </w:rPr>
        <w:t>RORS00240/RDASB/TD7</w:t>
      </w:r>
    </w:p>
    <w:p w14:paraId="166FDCBD"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5C73F4E8" w14:textId="77777777" w:rsidR="006F5FD0" w:rsidRPr="00891C82" w:rsidRDefault="00A001D1" w:rsidP="00FC2715">
      <w:pPr>
        <w:pStyle w:val="Blockquote"/>
        <w:rPr>
          <w:rStyle w:val="Emphasis"/>
          <w:i w:val="0"/>
          <w:color w:val="FF0000"/>
        </w:rPr>
      </w:pPr>
      <w:r>
        <w:rPr>
          <w:rStyle w:val="Emphasis"/>
          <w:i w:val="0"/>
        </w:rPr>
        <w:t>Simplified</w:t>
      </w:r>
      <w:r w:rsidR="00710FBE" w:rsidRPr="008F5610">
        <w:rPr>
          <w:rStyle w:val="Emphasis"/>
          <w:i w:val="0"/>
        </w:rPr>
        <w:t xml:space="preserve"> tender procedure</w:t>
      </w:r>
    </w:p>
    <w:p w14:paraId="67875599"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4DEBCF4F" w14:textId="77777777" w:rsidR="00971962" w:rsidRPr="00B33EE6" w:rsidRDefault="001358A6" w:rsidP="00B33EE6">
      <w:pPr>
        <w:pStyle w:val="PRAGHeading2"/>
        <w:numPr>
          <w:ilvl w:val="0"/>
          <w:numId w:val="0"/>
        </w:numPr>
        <w:ind w:left="357" w:right="357"/>
        <w:rPr>
          <w:lang w:val="en-GB"/>
        </w:rPr>
      </w:pPr>
      <w:r>
        <w:rPr>
          <w:lang w:val="en-GB"/>
        </w:rPr>
        <w:t>Interreg IPA</w:t>
      </w:r>
      <w:r w:rsidR="000E2079" w:rsidRPr="007E42D3">
        <w:rPr>
          <w:lang w:val="en-GB"/>
        </w:rPr>
        <w:t xml:space="preserve"> Romania- Serbia Programme</w:t>
      </w:r>
      <w:r w:rsidR="000E2079">
        <w:rPr>
          <w:lang w:val="en-GB"/>
        </w:rPr>
        <w:t xml:space="preserve"> / </w:t>
      </w:r>
      <w:r w:rsidR="000E2079" w:rsidRPr="007E42D3">
        <w:rPr>
          <w:lang w:val="en-GB"/>
        </w:rPr>
        <w:t>RORS00</w:t>
      </w:r>
      <w:r w:rsidR="00D558D8">
        <w:rPr>
          <w:lang w:val="en-GB"/>
        </w:rPr>
        <w:t>2</w:t>
      </w:r>
      <w:r w:rsidR="004C07F2">
        <w:rPr>
          <w:lang w:val="en-GB"/>
        </w:rPr>
        <w:t>4</w:t>
      </w:r>
      <w:r w:rsidR="00D558D8">
        <w:rPr>
          <w:lang w:val="en-GB"/>
        </w:rPr>
        <w:t>0</w:t>
      </w:r>
    </w:p>
    <w:p w14:paraId="6A7CE5C9"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548832ED" w14:textId="77777777"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14:paraId="08167EF3"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6210E360" w14:textId="66990FB2" w:rsidR="006F5FD0" w:rsidRDefault="004C07F2" w:rsidP="00B33EE6">
      <w:pPr>
        <w:ind w:left="357" w:right="357"/>
        <w:jc w:val="both"/>
        <w:rPr>
          <w:rStyle w:val="Emphasis"/>
          <w:i w:val="0"/>
          <w:sz w:val="22"/>
          <w:szCs w:val="22"/>
          <w:lang w:val="en-GB"/>
        </w:rPr>
      </w:pPr>
      <w:r w:rsidRPr="004C07F2">
        <w:rPr>
          <w:rStyle w:val="Emphasis"/>
          <w:i w:val="0"/>
          <w:sz w:val="22"/>
          <w:szCs w:val="22"/>
          <w:lang w:val="en-GB"/>
        </w:rPr>
        <w:t xml:space="preserve">Regional Development Agency </w:t>
      </w:r>
      <w:r w:rsidR="00890542">
        <w:rPr>
          <w:rStyle w:val="Emphasis"/>
          <w:i w:val="0"/>
          <w:sz w:val="22"/>
          <w:szCs w:val="22"/>
          <w:lang w:val="en-GB"/>
        </w:rPr>
        <w:t>South</w:t>
      </w:r>
      <w:r w:rsidRPr="004C07F2">
        <w:rPr>
          <w:rStyle w:val="Emphasis"/>
          <w:i w:val="0"/>
          <w:sz w:val="22"/>
          <w:szCs w:val="22"/>
          <w:lang w:val="en-GB"/>
        </w:rPr>
        <w:t xml:space="preserve"> Banat Ltd, Pancevo, Karadjordjeva 4, 26000 Pancevo, Serbia</w:t>
      </w:r>
    </w:p>
    <w:p w14:paraId="3CEFD56F" w14:textId="77777777" w:rsidR="006F5FD0" w:rsidRPr="00B33EE6" w:rsidRDefault="00000000">
      <w:pPr>
        <w:rPr>
          <w:sz w:val="22"/>
          <w:szCs w:val="22"/>
          <w:lang w:val="en-GB"/>
        </w:rPr>
      </w:pPr>
      <w:r>
        <w:rPr>
          <w:snapToGrid/>
          <w:sz w:val="22"/>
          <w:szCs w:val="22"/>
          <w:lang w:val="en-GB"/>
        </w:rPr>
        <w:pict w14:anchorId="37349C43">
          <v:line id="_x0000_s2051" style="position:absolute;z-index:251655680" from="0,12pt" to="468pt,12.05pt" o:allowincell="f" strokecolor="#d4d4d4" strokeweight="1.75pt">
            <v:shadow on="t" origin=",32385f" offset="0,-1pt"/>
          </v:line>
        </w:pict>
      </w:r>
    </w:p>
    <w:p w14:paraId="57DBCAF4"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2605E55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4B3CB16B" w14:textId="77777777" w:rsidR="006F5FD0" w:rsidRPr="00B33EE6" w:rsidRDefault="008A1184">
      <w:pPr>
        <w:pStyle w:val="Blockquote"/>
        <w:jc w:val="both"/>
        <w:rPr>
          <w:i/>
          <w:sz w:val="22"/>
          <w:szCs w:val="22"/>
          <w:lang w:val="en-GB"/>
        </w:rPr>
      </w:pPr>
      <w:r w:rsidRPr="000E2079">
        <w:rPr>
          <w:rStyle w:val="Emphasis"/>
          <w:i w:val="0"/>
          <w:sz w:val="22"/>
          <w:szCs w:val="22"/>
          <w:lang w:val="en-GB"/>
        </w:rPr>
        <w:t>unit-price</w:t>
      </w:r>
    </w:p>
    <w:p w14:paraId="726F3C25"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30635552" w14:textId="77777777" w:rsidR="006F5FD0" w:rsidRPr="00B33EE6" w:rsidRDefault="000E2079">
      <w:pPr>
        <w:pStyle w:val="Blockquote"/>
        <w:jc w:val="both"/>
        <w:rPr>
          <w:i/>
          <w:sz w:val="22"/>
          <w:szCs w:val="22"/>
          <w:lang w:val="en-GB"/>
        </w:rPr>
      </w:pPr>
      <w:r w:rsidRPr="00E14036">
        <w:rPr>
          <w:rStyle w:val="Emphasis"/>
          <w:i w:val="0"/>
          <w:sz w:val="22"/>
          <w:szCs w:val="22"/>
          <w:lang w:val="en-GB"/>
        </w:rPr>
        <w:t xml:space="preserve">Contracting Authority intends to sign supply contract for procurement of </w:t>
      </w:r>
      <w:r w:rsidR="00E14036" w:rsidRPr="00E14036">
        <w:rPr>
          <w:rStyle w:val="Emphasis"/>
          <w:i w:val="0"/>
          <w:sz w:val="22"/>
          <w:szCs w:val="22"/>
          <w:lang w:val="en-GB"/>
        </w:rPr>
        <w:t>Branded Banat Honey Route multifunctional trailers</w:t>
      </w:r>
      <w:r w:rsidRPr="00E14036">
        <w:rPr>
          <w:rStyle w:val="Emphasis"/>
          <w:i w:val="0"/>
          <w:sz w:val="22"/>
          <w:szCs w:val="22"/>
          <w:lang w:val="en-GB"/>
        </w:rPr>
        <w:t xml:space="preserve"> necessary for support of implementation EU funded project “</w:t>
      </w:r>
      <w:r w:rsidR="00E14036" w:rsidRPr="00E14036">
        <w:rPr>
          <w:rStyle w:val="Emphasis"/>
          <w:i w:val="0"/>
          <w:sz w:val="22"/>
          <w:szCs w:val="22"/>
          <w:lang w:val="en-GB"/>
        </w:rPr>
        <w:t>Promotion of eco- and health- tourism through Banat's honey route</w:t>
      </w:r>
      <w:r w:rsidRPr="00E14036">
        <w:rPr>
          <w:rStyle w:val="Emphasis"/>
          <w:i w:val="0"/>
          <w:sz w:val="22"/>
          <w:szCs w:val="22"/>
          <w:lang w:val="en-GB"/>
        </w:rPr>
        <w:t xml:space="preserve">” funded under </w:t>
      </w:r>
      <w:r w:rsidRPr="00E14036">
        <w:rPr>
          <w:lang w:val="en-GB"/>
        </w:rPr>
        <w:t>Interreg IPA Romania- Serbia Programme.</w:t>
      </w:r>
    </w:p>
    <w:p w14:paraId="6DCD0A9F"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6E1D5BD0" w14:textId="77777777"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14:paraId="775823AF" w14:textId="77777777" w:rsidR="00971962" w:rsidRPr="008F5610" w:rsidRDefault="006F5FD0" w:rsidP="008660AD">
      <w:pPr>
        <w:ind w:left="709" w:hanging="349"/>
        <w:outlineLvl w:val="0"/>
        <w:rPr>
          <w:sz w:val="22"/>
          <w:szCs w:val="22"/>
          <w:highlight w:val="yellow"/>
        </w:rPr>
      </w:pPr>
      <w:r w:rsidRPr="008F5610">
        <w:rPr>
          <w:rStyle w:val="Strong"/>
          <w:sz w:val="22"/>
          <w:szCs w:val="22"/>
          <w:lang w:val="en-GB"/>
        </w:rPr>
        <w:t xml:space="preserve">9. </w:t>
      </w:r>
      <w:r w:rsidR="00584BF4" w:rsidRPr="008F5610">
        <w:rPr>
          <w:rStyle w:val="Strong"/>
          <w:sz w:val="22"/>
          <w:szCs w:val="22"/>
          <w:lang w:val="en-GB"/>
        </w:rPr>
        <w:tab/>
      </w:r>
    </w:p>
    <w:p w14:paraId="0B5DEAC9" w14:textId="77777777" w:rsidR="006F5FD0" w:rsidRPr="00B33EE6" w:rsidRDefault="00000000">
      <w:pPr>
        <w:pStyle w:val="Blockquote"/>
        <w:jc w:val="both"/>
        <w:rPr>
          <w:sz w:val="22"/>
          <w:szCs w:val="22"/>
          <w:lang w:val="en-GB"/>
        </w:rPr>
      </w:pPr>
      <w:r>
        <w:rPr>
          <w:snapToGrid/>
          <w:sz w:val="22"/>
          <w:szCs w:val="22"/>
          <w:lang w:val="en-GB"/>
        </w:rPr>
        <w:pict w14:anchorId="785B980B">
          <v:line id="_x0000_s2052" style="position:absolute;left:0;text-align:left;z-index:251656704" from="-1.05pt,17.55pt" to="466.95pt,17.6pt" o:allowincell="f" strokecolor="#d4d4d4" strokeweight="1.75pt">
            <v:shadow on="t" origin=",32385f" offset="0,-1pt"/>
          </v:line>
        </w:pict>
      </w:r>
    </w:p>
    <w:p w14:paraId="2D04DE63"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ED44CBD" w14:textId="77777777"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2190C129" w14:textId="77777777" w:rsidR="00326B16" w:rsidRPr="00D97139" w:rsidRDefault="00326B16" w:rsidP="008660AD">
      <w:pPr>
        <w:pStyle w:val="FootnoteText"/>
        <w:ind w:firstLine="426"/>
        <w:rPr>
          <w:rStyle w:val="Strong"/>
          <w:sz w:val="22"/>
          <w:szCs w:val="22"/>
          <w:lang w:val="en-GB"/>
        </w:rPr>
      </w:pPr>
    </w:p>
    <w:p w14:paraId="494EF4D8" w14:textId="77777777"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14:paraId="7513F016" w14:textId="77777777"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18EE723B" w14:textId="77777777"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0EA10D30" w14:textId="77777777"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14:paraId="5383B66A" w14:textId="77777777"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14:paraId="7EF9E163" w14:textId="77777777"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14:paraId="53488DD9" w14:textId="77777777"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14:paraId="2176937A" w14:textId="77777777"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14:paraId="5D047A66" w14:textId="77777777"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0FD8750C" w14:textId="77777777"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14:paraId="7E0F069A" w14:textId="77777777" w:rsidR="000E2079" w:rsidRDefault="000E2079" w:rsidP="000E2079">
      <w:pPr>
        <w:pStyle w:val="Blockquote"/>
        <w:numPr>
          <w:ilvl w:val="0"/>
          <w:numId w:val="46"/>
        </w:numPr>
        <w:spacing w:before="120" w:after="120"/>
        <w:jc w:val="both"/>
        <w:rPr>
          <w:sz w:val="22"/>
          <w:szCs w:val="22"/>
        </w:rPr>
      </w:pPr>
      <w:hyperlink r:id="rId12" w:history="1">
        <w:r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Pr="006B6D05">
        <w:rPr>
          <w:sz w:val="22"/>
          <w:szCs w:val="22"/>
        </w:rPr>
        <w:t xml:space="preserve"> </w:t>
      </w:r>
    </w:p>
    <w:p w14:paraId="217D3975" w14:textId="77777777"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14:paraId="5C120C8D" w14:textId="77777777" w:rsidR="000E2079" w:rsidRPr="006B6D05" w:rsidRDefault="000E2079" w:rsidP="000E2079">
      <w:pPr>
        <w:pStyle w:val="Blockquote"/>
        <w:numPr>
          <w:ilvl w:val="0"/>
          <w:numId w:val="46"/>
        </w:numPr>
        <w:spacing w:before="120" w:after="120"/>
        <w:jc w:val="both"/>
        <w:rPr>
          <w:sz w:val="22"/>
          <w:szCs w:val="22"/>
        </w:rPr>
      </w:pPr>
      <w:hyperlink r:id="rId13" w:history="1">
        <w:r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14:paraId="3B786F44" w14:textId="77777777" w:rsidR="000E2079" w:rsidRPr="006B6D05" w:rsidRDefault="000E2079" w:rsidP="000E2079">
      <w:pPr>
        <w:pStyle w:val="Blockquote"/>
        <w:numPr>
          <w:ilvl w:val="0"/>
          <w:numId w:val="46"/>
        </w:numPr>
        <w:spacing w:before="120" w:after="120"/>
        <w:jc w:val="both"/>
        <w:rPr>
          <w:sz w:val="22"/>
          <w:szCs w:val="22"/>
        </w:rPr>
      </w:pPr>
      <w:hyperlink r:id="rId14" w:history="1">
        <w:r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14:paraId="165148B7" w14:textId="77777777"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14:paraId="475F531F"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2F04A068"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5F8A8EF2"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619AB999"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07CEFAB4"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D6242E">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D6242E">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14:paraId="2A746FE2"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4FF4F62F"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0395550D" w14:textId="77777777"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12EC7D63" w14:textId="77777777" w:rsidR="006F5FD0" w:rsidRPr="00B33EE6" w:rsidRDefault="00000000">
      <w:pPr>
        <w:keepNext/>
        <w:jc w:val="center"/>
        <w:rPr>
          <w:sz w:val="28"/>
          <w:szCs w:val="28"/>
          <w:lang w:val="en-GB"/>
        </w:rPr>
      </w:pPr>
      <w:r>
        <w:rPr>
          <w:snapToGrid/>
          <w:sz w:val="22"/>
          <w:szCs w:val="22"/>
          <w:lang w:val="en-GB"/>
        </w:rPr>
        <w:pict w14:anchorId="6CE4D8CD">
          <v:line id="_x0000_s2053"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1592F225"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41602B3D" w14:textId="77777777" w:rsidR="006F5FD0" w:rsidRPr="00B33EE6" w:rsidRDefault="004D3EB3" w:rsidP="00571687">
      <w:pPr>
        <w:pStyle w:val="Blockquote"/>
        <w:jc w:val="both"/>
        <w:rPr>
          <w:i/>
          <w:sz w:val="22"/>
          <w:szCs w:val="22"/>
          <w:lang w:val="en-GB"/>
        </w:rPr>
      </w:pPr>
      <w:r>
        <w:rPr>
          <w:rStyle w:val="Emphasis"/>
          <w:i w:val="0"/>
          <w:sz w:val="22"/>
          <w:szCs w:val="22"/>
          <w:lang w:val="en-GB"/>
        </w:rPr>
        <w:t>1</w:t>
      </w:r>
      <w:r w:rsidR="00E14036">
        <w:rPr>
          <w:rStyle w:val="Emphasis"/>
          <w:i w:val="0"/>
          <w:sz w:val="22"/>
          <w:szCs w:val="22"/>
          <w:lang w:val="en-GB"/>
        </w:rPr>
        <w:t>2</w:t>
      </w:r>
      <w:r w:rsidR="008459D7">
        <w:rPr>
          <w:rStyle w:val="Emphasis"/>
          <w:i w:val="0"/>
          <w:sz w:val="22"/>
          <w:szCs w:val="22"/>
          <w:lang w:val="en-GB"/>
        </w:rPr>
        <w:t>.</w:t>
      </w:r>
      <w:r w:rsidR="00E14036">
        <w:rPr>
          <w:rStyle w:val="Emphasis"/>
          <w:i w:val="0"/>
          <w:sz w:val="22"/>
          <w:szCs w:val="22"/>
          <w:lang w:val="en-GB"/>
        </w:rPr>
        <w:t>12</w:t>
      </w:r>
      <w:r w:rsidR="008459D7">
        <w:rPr>
          <w:rStyle w:val="Emphasis"/>
          <w:i w:val="0"/>
          <w:sz w:val="22"/>
          <w:szCs w:val="22"/>
          <w:lang w:val="en-GB"/>
        </w:rPr>
        <w:t>.202</w:t>
      </w:r>
      <w:r w:rsidR="00A85033">
        <w:rPr>
          <w:rStyle w:val="Emphasis"/>
          <w:i w:val="0"/>
          <w:sz w:val="22"/>
          <w:szCs w:val="22"/>
          <w:lang w:val="en-GB"/>
        </w:rPr>
        <w:t>5</w:t>
      </w:r>
    </w:p>
    <w:p w14:paraId="2167AD09"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2165FF00" w14:textId="77777777" w:rsidR="006F5FD0" w:rsidRPr="00B33EE6" w:rsidRDefault="00E14036" w:rsidP="00571687">
      <w:pPr>
        <w:pStyle w:val="Blockquote"/>
        <w:jc w:val="both"/>
        <w:rPr>
          <w:i/>
          <w:sz w:val="22"/>
          <w:szCs w:val="22"/>
          <w:lang w:val="en-GB"/>
        </w:rPr>
      </w:pPr>
      <w:r>
        <w:rPr>
          <w:rStyle w:val="Emphasis"/>
          <w:i w:val="0"/>
          <w:sz w:val="22"/>
          <w:szCs w:val="22"/>
          <w:lang w:val="en-GB"/>
        </w:rPr>
        <w:t>5</w:t>
      </w:r>
      <w:r w:rsidR="00FD27C6">
        <w:rPr>
          <w:rStyle w:val="Emphasis"/>
          <w:i w:val="0"/>
          <w:sz w:val="22"/>
          <w:szCs w:val="22"/>
          <w:lang w:val="en-GB"/>
        </w:rPr>
        <w:t xml:space="preserve"> months</w:t>
      </w:r>
    </w:p>
    <w:p w14:paraId="60F45679" w14:textId="77777777" w:rsidR="006F5FD0" w:rsidRPr="00B33EE6" w:rsidRDefault="00000000">
      <w:pPr>
        <w:rPr>
          <w:sz w:val="22"/>
          <w:szCs w:val="22"/>
          <w:lang w:val="en-GB"/>
        </w:rPr>
      </w:pPr>
      <w:r>
        <w:rPr>
          <w:snapToGrid/>
          <w:sz w:val="22"/>
          <w:szCs w:val="22"/>
          <w:lang w:val="en-GB"/>
        </w:rPr>
        <w:pict w14:anchorId="225E2596">
          <v:line id="_x0000_s2054" style="position:absolute;z-index:251658752" from="0,12pt" to="468pt,12.05pt" o:allowincell="f" strokecolor="#d4d4d4" strokeweight="1.75pt">
            <v:shadow on="t" origin=",32385f" offset="0,-1pt"/>
          </v:line>
        </w:pict>
      </w:r>
    </w:p>
    <w:p w14:paraId="18A657FF"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408A84AA" w14:textId="77777777"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1D103BFC"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2D9FE4D"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FFD9BF3"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14:paraId="4F549A29"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7BAAEB69" w14:textId="7777777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67161726" w14:textId="7777777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D6242E">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5582FE52" w14:textId="5FFA1D82"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890542">
        <w:rPr>
          <w:sz w:val="22"/>
          <w:szCs w:val="22"/>
          <w:lang w:val="en-GB"/>
        </w:rPr>
        <w:t>the</w:t>
      </w:r>
      <w:r w:rsidRPr="008459D7">
        <w:rPr>
          <w:sz w:val="22"/>
          <w:szCs w:val="22"/>
          <w:lang w:val="en-GB"/>
        </w:rPr>
        <w:t xml:space="preserve"> </w:t>
      </w:r>
      <w:r w:rsidR="000A42D9">
        <w:rPr>
          <w:sz w:val="22"/>
          <w:szCs w:val="22"/>
          <w:lang w:val="en-GB"/>
        </w:rPr>
        <w:t>financial offer.</w:t>
      </w:r>
      <w:r w:rsidR="008459D7" w:rsidRPr="008459D7">
        <w:rPr>
          <w:b/>
          <w:sz w:val="22"/>
          <w:szCs w:val="22"/>
          <w:lang w:val="en-GB"/>
        </w:rPr>
        <w:t xml:space="preserve"> </w:t>
      </w:r>
    </w:p>
    <w:p w14:paraId="1D6370C0" w14:textId="77777777" w:rsidR="00235A71" w:rsidRPr="00BE5F29" w:rsidRDefault="00235A71" w:rsidP="00E147D3">
      <w:pPr>
        <w:pStyle w:val="Blockquote"/>
        <w:spacing w:before="0"/>
        <w:ind w:left="720" w:right="357"/>
        <w:jc w:val="both"/>
        <w:rPr>
          <w:sz w:val="22"/>
          <w:szCs w:val="22"/>
          <w:lang w:val="es-ES_tradnl"/>
        </w:rPr>
      </w:pPr>
    </w:p>
    <w:p w14:paraId="0AE92AE1"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1B1460" w:rsidRPr="001B1460">
        <w:rPr>
          <w:b/>
          <w:sz w:val="22"/>
          <w:szCs w:val="22"/>
          <w:lang w:val="en-GB"/>
        </w:rPr>
        <w:t xml:space="preserve"> </w:t>
      </w:r>
      <w:r w:rsidR="00A85E8A" w:rsidRPr="001B1460">
        <w:rPr>
          <w:b/>
          <w:sz w:val="22"/>
          <w:szCs w:val="22"/>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2E1EA4E6"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68A8D701" w14:textId="77777777"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14:paraId="304D3E32" w14:textId="77777777" w:rsidR="00235A71" w:rsidRPr="00B33EE6" w:rsidRDefault="00235A71" w:rsidP="00E147D3">
      <w:pPr>
        <w:pStyle w:val="Blockquote"/>
        <w:spacing w:before="0"/>
        <w:ind w:left="720" w:right="357"/>
        <w:jc w:val="both"/>
        <w:rPr>
          <w:sz w:val="22"/>
          <w:szCs w:val="22"/>
          <w:lang w:val="en-GB"/>
        </w:rPr>
      </w:pPr>
    </w:p>
    <w:p w14:paraId="1E57CF2B" w14:textId="77777777"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1B1460" w:rsidRPr="001B1460">
        <w:rPr>
          <w:b/>
          <w:sz w:val="22"/>
          <w:szCs w:val="22"/>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29B377A5" w14:textId="77777777" w:rsidR="001661F7" w:rsidRPr="008F5610" w:rsidRDefault="00BE783C" w:rsidP="008459D7">
      <w:pPr>
        <w:pStyle w:val="Blockquote"/>
        <w:numPr>
          <w:ilvl w:val="0"/>
          <w:numId w:val="34"/>
        </w:numPr>
        <w:tabs>
          <w:tab w:val="clear" w:pos="360"/>
          <w:tab w:val="left" w:pos="709"/>
        </w:tabs>
        <w:ind w:left="709" w:hanging="283"/>
        <w:jc w:val="both"/>
        <w:rPr>
          <w:sz w:val="22"/>
          <w:szCs w:val="22"/>
          <w:lang w:val="en-GB"/>
        </w:rPr>
      </w:pPr>
      <w:r w:rsidRPr="008F5610">
        <w:rPr>
          <w:sz w:val="22"/>
          <w:szCs w:val="22"/>
          <w:lang w:val="en-GB"/>
        </w:rPr>
        <w:t xml:space="preserve">the </w:t>
      </w:r>
      <w:r w:rsidR="00994EA3" w:rsidRPr="008F5610">
        <w:rPr>
          <w:sz w:val="22"/>
          <w:szCs w:val="22"/>
          <w:lang w:val="en-GB"/>
        </w:rPr>
        <w:t>tenderer</w:t>
      </w:r>
      <w:r w:rsidRPr="008F5610">
        <w:rPr>
          <w:sz w:val="22"/>
          <w:szCs w:val="22"/>
          <w:lang w:val="en-GB"/>
        </w:rPr>
        <w:t xml:space="preserve"> has </w:t>
      </w:r>
      <w:r w:rsidR="00E81C0B" w:rsidRPr="008F5610">
        <w:rPr>
          <w:sz w:val="22"/>
          <w:szCs w:val="22"/>
          <w:lang w:val="en-GB"/>
        </w:rPr>
        <w:t>delivered supplies</w:t>
      </w:r>
      <w:r w:rsidR="001661F7" w:rsidRPr="008F5610">
        <w:rPr>
          <w:sz w:val="22"/>
          <w:szCs w:val="22"/>
          <w:lang w:val="en-GB"/>
        </w:rPr>
        <w:t xml:space="preserve"> under </w:t>
      </w:r>
      <w:r w:rsidRPr="008F5610">
        <w:rPr>
          <w:sz w:val="22"/>
          <w:szCs w:val="22"/>
          <w:lang w:val="en-GB"/>
        </w:rPr>
        <w:t xml:space="preserve">at least </w:t>
      </w:r>
      <w:r w:rsidR="008459D7" w:rsidRPr="008F5610">
        <w:rPr>
          <w:sz w:val="22"/>
          <w:szCs w:val="22"/>
          <w:lang w:val="en-GB"/>
        </w:rPr>
        <w:t xml:space="preserve">one </w:t>
      </w:r>
      <w:r w:rsidR="001661F7" w:rsidRPr="008F5610">
        <w:rPr>
          <w:sz w:val="22"/>
          <w:szCs w:val="22"/>
          <w:lang w:val="en-GB"/>
        </w:rPr>
        <w:t>contract</w:t>
      </w:r>
      <w:r w:rsidR="008459D7" w:rsidRPr="008F5610">
        <w:rPr>
          <w:sz w:val="22"/>
          <w:szCs w:val="22"/>
          <w:lang w:val="en-GB"/>
        </w:rPr>
        <w:t xml:space="preserve"> </w:t>
      </w:r>
      <w:r w:rsidR="000A42D9" w:rsidRPr="008F5610">
        <w:rPr>
          <w:sz w:val="22"/>
          <w:szCs w:val="22"/>
          <w:lang w:val="en-GB"/>
        </w:rPr>
        <w:t xml:space="preserve">with a total value no less than </w:t>
      </w:r>
      <w:r w:rsidR="00E14036">
        <w:rPr>
          <w:sz w:val="22"/>
          <w:szCs w:val="22"/>
          <w:lang w:val="en-GB"/>
        </w:rPr>
        <w:t>8</w:t>
      </w:r>
      <w:r w:rsidR="00294B7D">
        <w:rPr>
          <w:sz w:val="22"/>
          <w:szCs w:val="22"/>
          <w:lang w:val="en-GB"/>
        </w:rPr>
        <w:t>0</w:t>
      </w:r>
      <w:r w:rsidR="000A42D9" w:rsidRPr="008F5610">
        <w:rPr>
          <w:sz w:val="22"/>
          <w:szCs w:val="22"/>
          <w:lang w:val="en-GB"/>
        </w:rPr>
        <w:t>.</w:t>
      </w:r>
      <w:r w:rsidR="00294B7D">
        <w:rPr>
          <w:sz w:val="22"/>
          <w:szCs w:val="22"/>
          <w:lang w:val="en-GB"/>
        </w:rPr>
        <w:t>00</w:t>
      </w:r>
      <w:r w:rsidR="00FD27C6">
        <w:rPr>
          <w:sz w:val="22"/>
          <w:szCs w:val="22"/>
          <w:lang w:val="en-GB"/>
        </w:rPr>
        <w:t>0</w:t>
      </w:r>
      <w:r w:rsidR="000A42D9" w:rsidRPr="008F5610">
        <w:rPr>
          <w:sz w:val="22"/>
          <w:szCs w:val="22"/>
          <w:lang w:val="en-GB"/>
        </w:rPr>
        <w:t>,00 EUR with VAT included</w:t>
      </w:r>
      <w:r w:rsidR="001661F7" w:rsidRPr="008F5610">
        <w:rPr>
          <w:sz w:val="22"/>
          <w:szCs w:val="22"/>
          <w:lang w:val="en-GB"/>
        </w:rPr>
        <w:t xml:space="preserve">: </w:t>
      </w:r>
      <w:r w:rsidR="008459D7" w:rsidRPr="008F5610">
        <w:rPr>
          <w:sz w:val="22"/>
          <w:szCs w:val="22"/>
          <w:lang w:val="en-GB"/>
        </w:rPr>
        <w:t>three years preceding the submission deadline</w:t>
      </w:r>
      <w:r w:rsidR="001661F7" w:rsidRPr="008F5610">
        <w:rPr>
          <w:sz w:val="22"/>
          <w:szCs w:val="22"/>
          <w:lang w:val="en-GB"/>
        </w:rPr>
        <w:t>.</w:t>
      </w:r>
    </w:p>
    <w:p w14:paraId="6501B24E" w14:textId="77777777" w:rsidR="00CB2A5B" w:rsidRDefault="00CB2A5B" w:rsidP="008660AD">
      <w:pPr>
        <w:pStyle w:val="Blockquote"/>
        <w:tabs>
          <w:tab w:val="left" w:pos="284"/>
        </w:tabs>
        <w:jc w:val="both"/>
        <w:rPr>
          <w:sz w:val="22"/>
          <w:szCs w:val="22"/>
          <w:lang w:val="en-GB"/>
        </w:rPr>
      </w:pPr>
      <w:r w:rsidRPr="008F5610">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0D22517A"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789C6173"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22537875" w14:textId="77777777"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14:paraId="7740E7C2" w14:textId="77777777" w:rsidR="006F5FD0" w:rsidRPr="00B33EE6" w:rsidRDefault="00000000">
      <w:pPr>
        <w:rPr>
          <w:sz w:val="22"/>
          <w:szCs w:val="22"/>
          <w:lang w:val="en-GB"/>
        </w:rPr>
      </w:pPr>
      <w:r>
        <w:rPr>
          <w:snapToGrid/>
          <w:sz w:val="22"/>
          <w:szCs w:val="22"/>
          <w:lang w:val="en-GB"/>
        </w:rPr>
        <w:lastRenderedPageBreak/>
        <w:pict w14:anchorId="10D4C1BD">
          <v:line id="_x0000_s2055" style="position:absolute;z-index:251659776" from="0,12pt" to="468pt,12.05pt" o:allowincell="f" strokecolor="#d4d4d4" strokeweight="1.75pt">
            <v:shadow on="t" origin=",32385f" offset="0,-1pt"/>
          </v:line>
        </w:pict>
      </w:r>
    </w:p>
    <w:p w14:paraId="1007F3B7" w14:textId="77777777" w:rsidR="006F5FD0" w:rsidRPr="00B33EE6" w:rsidRDefault="00994EA3">
      <w:pPr>
        <w:keepNext/>
        <w:jc w:val="center"/>
        <w:rPr>
          <w:sz w:val="28"/>
          <w:szCs w:val="28"/>
          <w:lang w:val="en-GB"/>
        </w:rPr>
      </w:pPr>
      <w:r w:rsidRPr="00B33EE6">
        <w:rPr>
          <w:rStyle w:val="Strong"/>
          <w:sz w:val="28"/>
          <w:szCs w:val="28"/>
          <w:lang w:val="en-GB"/>
        </w:rPr>
        <w:t>TENDERING</w:t>
      </w:r>
    </w:p>
    <w:p w14:paraId="1C1D7F3C"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32A6ECC6" w14:textId="77777777"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E14036">
        <w:rPr>
          <w:rStyle w:val="Emphasis"/>
          <w:i w:val="0"/>
          <w:sz w:val="22"/>
          <w:szCs w:val="22"/>
          <w:lang w:val="en-GB"/>
        </w:rPr>
        <w:t>0</w:t>
      </w:r>
      <w:r w:rsidR="004D3EB3">
        <w:rPr>
          <w:rStyle w:val="Emphasis"/>
          <w:i w:val="0"/>
          <w:sz w:val="22"/>
          <w:szCs w:val="22"/>
          <w:lang w:val="en-GB"/>
        </w:rPr>
        <w:t>9</w:t>
      </w:r>
      <w:r w:rsidR="000A42D9" w:rsidRPr="000A42D9">
        <w:rPr>
          <w:rStyle w:val="Emphasis"/>
          <w:i w:val="0"/>
          <w:sz w:val="22"/>
          <w:szCs w:val="22"/>
          <w:lang w:val="en-GB"/>
        </w:rPr>
        <w:t>.</w:t>
      </w:r>
      <w:r w:rsidR="00E14036">
        <w:rPr>
          <w:rStyle w:val="Emphasis"/>
          <w:i w:val="0"/>
          <w:sz w:val="22"/>
          <w:szCs w:val="22"/>
          <w:lang w:val="en-GB"/>
        </w:rPr>
        <w:t>12</w:t>
      </w:r>
      <w:r w:rsidR="000A42D9" w:rsidRPr="000A42D9">
        <w:rPr>
          <w:rStyle w:val="Emphasis"/>
          <w:i w:val="0"/>
          <w:sz w:val="22"/>
          <w:szCs w:val="22"/>
          <w:lang w:val="en-GB"/>
        </w:rPr>
        <w:t>.2025</w:t>
      </w:r>
      <w:r w:rsidR="008459D7" w:rsidRPr="008459D7">
        <w:rPr>
          <w:rStyle w:val="Emphasis"/>
          <w:i w:val="0"/>
          <w:sz w:val="22"/>
          <w:szCs w:val="22"/>
          <w:lang w:val="en-GB"/>
        </w:rPr>
        <w:t xml:space="preserve"> at 12.00 Local time.</w:t>
      </w:r>
    </w:p>
    <w:p w14:paraId="48D648D0"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5FB42814"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14:paraId="1D728346"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4D22DF82" w14:textId="77777777" w:rsidR="004D5EDB" w:rsidRPr="00B33EE6" w:rsidRDefault="00881C2D" w:rsidP="004D5EDB">
      <w:pPr>
        <w:pStyle w:val="Blockquote"/>
        <w:jc w:val="both"/>
        <w:rPr>
          <w:sz w:val="22"/>
          <w:szCs w:val="22"/>
          <w:lang w:val="en-GB"/>
        </w:rPr>
      </w:pPr>
      <w:hyperlink r:id="rId15" w:history="1">
        <w:r w:rsidRPr="005B10FD">
          <w:rPr>
            <w:rStyle w:val="Hyperlink"/>
            <w:sz w:val="22"/>
            <w:szCs w:val="22"/>
            <w:lang w:val="en-GB"/>
          </w:rPr>
          <w:t>http://ec.europa.eu/europeaid/prag/annexes.do?chapterTitleCode=A</w:t>
        </w:r>
      </w:hyperlink>
    </w:p>
    <w:p w14:paraId="4DE55837"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7276159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37271301"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14:paraId="7110DC69"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2EE49A30"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12FBE899"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65170228"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3EBAAACC"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1A372E07"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51ED74D2"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1DA7718F" w14:textId="77777777"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3BBC498D" w14:textId="77777777"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w:t>
      </w:r>
      <w:proofErr w:type="gramStart"/>
      <w:r w:rsidRPr="008660AD">
        <w:rPr>
          <w:sz w:val="22"/>
          <w:szCs w:val="22"/>
          <w:lang w:val="en-GB"/>
        </w:rPr>
        <w:t>form  must</w:t>
      </w:r>
      <w:proofErr w:type="gramEnd"/>
      <w:r w:rsidRPr="008660AD">
        <w:rPr>
          <w:sz w:val="22"/>
          <w:szCs w:val="22"/>
          <w:lang w:val="en-GB"/>
        </w:rPr>
        <w:t xml:space="preserve"> be expressed in </w:t>
      </w:r>
      <w:r w:rsidR="008459D7">
        <w:rPr>
          <w:sz w:val="22"/>
          <w:szCs w:val="22"/>
          <w:lang w:val="en-GB"/>
        </w:rPr>
        <w:t>EUR or RSD</w:t>
      </w:r>
      <w:r w:rsidRPr="008660AD">
        <w:rPr>
          <w:sz w:val="22"/>
          <w:szCs w:val="22"/>
          <w:lang w:val="en-GB"/>
        </w:rPr>
        <w:t xml:space="preserve">. If applicable, where a candidate refers to amounts originally expressed in a different currency, the conversion to </w:t>
      </w:r>
      <w:r w:rsidR="008459D7">
        <w:rPr>
          <w:sz w:val="22"/>
          <w:szCs w:val="22"/>
          <w:lang w:val="en-GB"/>
        </w:rPr>
        <w:t>EUR</w:t>
      </w:r>
      <w:r w:rsidRPr="008660AD">
        <w:rPr>
          <w:sz w:val="22"/>
          <w:szCs w:val="22"/>
          <w:lang w:val="en-GB"/>
        </w:rPr>
        <w:t xml:space="preserve"> shall be made in accordance with the InforEuro exchange rate of</w:t>
      </w:r>
      <w:r w:rsidR="008459D7">
        <w:rPr>
          <w:sz w:val="22"/>
          <w:szCs w:val="22"/>
          <w:lang w:val="en-GB"/>
        </w:rPr>
        <w:t xml:space="preserve"> </w:t>
      </w:r>
      <w:r w:rsidR="004D3EB3">
        <w:rPr>
          <w:sz w:val="22"/>
          <w:szCs w:val="22"/>
          <w:lang w:val="en-GB"/>
        </w:rPr>
        <w:t>November</w:t>
      </w:r>
      <w:r w:rsidR="008459D7">
        <w:rPr>
          <w:sz w:val="22"/>
          <w:szCs w:val="22"/>
          <w:lang w:val="en-GB"/>
        </w:rPr>
        <w:t xml:space="preserve"> 202</w:t>
      </w:r>
      <w:r w:rsidR="000A42D9">
        <w:rPr>
          <w:sz w:val="22"/>
          <w:szCs w:val="22"/>
          <w:lang w:val="en-GB"/>
        </w:rPr>
        <w:t>5</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14:paraId="415E6E74" w14:textId="77777777" w:rsidR="00AF412E" w:rsidRDefault="00AF412E" w:rsidP="00235A71">
      <w:pPr>
        <w:pStyle w:val="Blockquote"/>
        <w:jc w:val="both"/>
        <w:rPr>
          <w:sz w:val="22"/>
          <w:szCs w:val="22"/>
          <w:lang w:val="en-GB"/>
        </w:rPr>
      </w:pPr>
    </w:p>
    <w:p w14:paraId="5EC035E0" w14:textId="77777777" w:rsidR="00E9047D" w:rsidRPr="00F9055E" w:rsidRDefault="00E9047D" w:rsidP="00235A71">
      <w:pPr>
        <w:pStyle w:val="Blockquote"/>
        <w:jc w:val="both"/>
        <w:rPr>
          <w:sz w:val="22"/>
          <w:szCs w:val="22"/>
          <w:lang w:val="en-GB"/>
        </w:rPr>
      </w:pPr>
    </w:p>
    <w:p w14:paraId="0EDFB522" w14:textId="77777777"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96BE0" w14:textId="77777777" w:rsidR="000C5E03" w:rsidRDefault="000C5E03">
      <w:r>
        <w:separator/>
      </w:r>
    </w:p>
  </w:endnote>
  <w:endnote w:type="continuationSeparator" w:id="0">
    <w:p w14:paraId="69C4C710" w14:textId="77777777" w:rsidR="000C5E03" w:rsidRDefault="000C5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19A8"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C7EC1" w14:textId="777777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087044"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087044" w:rsidRPr="00B33EE6">
      <w:rPr>
        <w:rStyle w:val="PageNumber"/>
        <w:sz w:val="18"/>
        <w:szCs w:val="18"/>
        <w:lang w:val="en-GB"/>
      </w:rPr>
      <w:fldChar w:fldCharType="separate"/>
    </w:r>
    <w:r w:rsidR="004D3EB3">
      <w:rPr>
        <w:rStyle w:val="PageNumber"/>
        <w:noProof/>
        <w:sz w:val="18"/>
        <w:szCs w:val="18"/>
        <w:lang w:val="en-GB"/>
      </w:rPr>
      <w:t>5</w:t>
    </w:r>
    <w:r w:rsidR="00087044"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4D3EB3" w:rsidRPr="004D3EB3">
        <w:rPr>
          <w:rStyle w:val="PageNumber"/>
          <w:noProof/>
          <w:sz w:val="18"/>
          <w:szCs w:val="18"/>
          <w:lang w:val="en-GB"/>
        </w:rPr>
        <w:t>5</w:t>
      </w:r>
    </w:fldSimple>
  </w:p>
  <w:p w14:paraId="2CF76F08" w14:textId="77777777" w:rsidR="00EF0A8C" w:rsidRPr="00B33EE6" w:rsidRDefault="00087044"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80078"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95875" w14:textId="77777777" w:rsidR="000C5E03" w:rsidRDefault="000C5E03">
      <w:r>
        <w:separator/>
      </w:r>
    </w:p>
  </w:footnote>
  <w:footnote w:type="continuationSeparator" w:id="0">
    <w:p w14:paraId="0A6CD5D8" w14:textId="77777777" w:rsidR="000C5E03" w:rsidRDefault="000C5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F3968"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72E8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4E9A8"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7193251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83463675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35896538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80296796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6780580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07736108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11366896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8009504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55434545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33857959">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130708839">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2046176056">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845755950">
    <w:abstractNumId w:val="17"/>
  </w:num>
  <w:num w:numId="14" w16cid:durableId="1670136350">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21672120">
    <w:abstractNumId w:val="13"/>
  </w:num>
  <w:num w:numId="16" w16cid:durableId="13269747">
    <w:abstractNumId w:val="15"/>
  </w:num>
  <w:num w:numId="17" w16cid:durableId="907884309">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2105030700">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737367770">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2021816295">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37883386">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9347883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27544311">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63988716">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589848691">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10842414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13498423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33068049">
    <w:abstractNumId w:val="27"/>
  </w:num>
  <w:num w:numId="29" w16cid:durableId="1152285973">
    <w:abstractNumId w:val="27"/>
  </w:num>
  <w:num w:numId="30" w16cid:durableId="587228916">
    <w:abstractNumId w:val="27"/>
  </w:num>
  <w:num w:numId="31" w16cid:durableId="2137991167">
    <w:abstractNumId w:val="27"/>
  </w:num>
  <w:num w:numId="32" w16cid:durableId="212607778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147867514">
    <w:abstractNumId w:val="37"/>
  </w:num>
  <w:num w:numId="34" w16cid:durableId="1408184056">
    <w:abstractNumId w:val="42"/>
  </w:num>
  <w:num w:numId="35" w16cid:durableId="169107637">
    <w:abstractNumId w:val="36"/>
  </w:num>
  <w:num w:numId="36" w16cid:durableId="978805517">
    <w:abstractNumId w:val="33"/>
  </w:num>
  <w:num w:numId="37" w16cid:durableId="1580754757">
    <w:abstractNumId w:val="38"/>
  </w:num>
  <w:num w:numId="38" w16cid:durableId="1167281544">
    <w:abstractNumId w:val="40"/>
  </w:num>
  <w:num w:numId="39" w16cid:durableId="1274629730">
    <w:abstractNumId w:val="44"/>
  </w:num>
  <w:num w:numId="40" w16cid:durableId="1225947077">
    <w:abstractNumId w:val="46"/>
  </w:num>
  <w:num w:numId="41" w16cid:durableId="1059132995">
    <w:abstractNumId w:val="41"/>
  </w:num>
  <w:num w:numId="42" w16cid:durableId="1875922480">
    <w:abstractNumId w:val="43"/>
  </w:num>
  <w:num w:numId="43" w16cid:durableId="964702558">
    <w:abstractNumId w:val="39"/>
  </w:num>
  <w:num w:numId="44" w16cid:durableId="194585564">
    <w:abstractNumId w:val="34"/>
  </w:num>
  <w:num w:numId="45" w16cid:durableId="1615745300">
    <w:abstractNumId w:val="47"/>
  </w:num>
  <w:num w:numId="46" w16cid:durableId="1718816216">
    <w:abstractNumId w:val="35"/>
  </w:num>
  <w:num w:numId="47" w16cid:durableId="1576862203">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42FE2"/>
    <w:rsid w:val="00051D1D"/>
    <w:rsid w:val="00063FB5"/>
    <w:rsid w:val="0007067C"/>
    <w:rsid w:val="00080900"/>
    <w:rsid w:val="00087044"/>
    <w:rsid w:val="00087A72"/>
    <w:rsid w:val="00095030"/>
    <w:rsid w:val="000A0D57"/>
    <w:rsid w:val="000A1314"/>
    <w:rsid w:val="000A3758"/>
    <w:rsid w:val="000A42D9"/>
    <w:rsid w:val="000A47D7"/>
    <w:rsid w:val="000B0547"/>
    <w:rsid w:val="000B14E4"/>
    <w:rsid w:val="000B693E"/>
    <w:rsid w:val="000B7C91"/>
    <w:rsid w:val="000C1101"/>
    <w:rsid w:val="000C1522"/>
    <w:rsid w:val="000C5E03"/>
    <w:rsid w:val="000D1732"/>
    <w:rsid w:val="000D3EBF"/>
    <w:rsid w:val="000E2079"/>
    <w:rsid w:val="000E4709"/>
    <w:rsid w:val="000F0F6C"/>
    <w:rsid w:val="000F1340"/>
    <w:rsid w:val="000F5DEF"/>
    <w:rsid w:val="0010162C"/>
    <w:rsid w:val="00105302"/>
    <w:rsid w:val="00111713"/>
    <w:rsid w:val="00115503"/>
    <w:rsid w:val="0013314C"/>
    <w:rsid w:val="001358A6"/>
    <w:rsid w:val="001429BC"/>
    <w:rsid w:val="0014405E"/>
    <w:rsid w:val="00145CFA"/>
    <w:rsid w:val="00150687"/>
    <w:rsid w:val="001661F7"/>
    <w:rsid w:val="00171F2E"/>
    <w:rsid w:val="00180D47"/>
    <w:rsid w:val="001903F3"/>
    <w:rsid w:val="001951FE"/>
    <w:rsid w:val="001A59BB"/>
    <w:rsid w:val="001A66C2"/>
    <w:rsid w:val="001B1460"/>
    <w:rsid w:val="001B2571"/>
    <w:rsid w:val="001B7345"/>
    <w:rsid w:val="001C21A2"/>
    <w:rsid w:val="001C64F1"/>
    <w:rsid w:val="001D19A6"/>
    <w:rsid w:val="001D55F7"/>
    <w:rsid w:val="001E50A2"/>
    <w:rsid w:val="001F0839"/>
    <w:rsid w:val="001F1546"/>
    <w:rsid w:val="001F780C"/>
    <w:rsid w:val="00201320"/>
    <w:rsid w:val="00212656"/>
    <w:rsid w:val="00213E14"/>
    <w:rsid w:val="00215BE4"/>
    <w:rsid w:val="00216179"/>
    <w:rsid w:val="00226829"/>
    <w:rsid w:val="00233B9D"/>
    <w:rsid w:val="00233DDA"/>
    <w:rsid w:val="00235A71"/>
    <w:rsid w:val="002413EA"/>
    <w:rsid w:val="00243849"/>
    <w:rsid w:val="002575AA"/>
    <w:rsid w:val="00266EB9"/>
    <w:rsid w:val="002753AD"/>
    <w:rsid w:val="00281007"/>
    <w:rsid w:val="002835A6"/>
    <w:rsid w:val="00287CC7"/>
    <w:rsid w:val="00290CF9"/>
    <w:rsid w:val="00294B7D"/>
    <w:rsid w:val="002A15ED"/>
    <w:rsid w:val="002B2145"/>
    <w:rsid w:val="002D266E"/>
    <w:rsid w:val="002D4121"/>
    <w:rsid w:val="002E1B83"/>
    <w:rsid w:val="002E2635"/>
    <w:rsid w:val="002E7D33"/>
    <w:rsid w:val="002F27E8"/>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10A2"/>
    <w:rsid w:val="00362824"/>
    <w:rsid w:val="00363ECB"/>
    <w:rsid w:val="00364564"/>
    <w:rsid w:val="003670BA"/>
    <w:rsid w:val="003717BC"/>
    <w:rsid w:val="00373A98"/>
    <w:rsid w:val="003846BE"/>
    <w:rsid w:val="003861D9"/>
    <w:rsid w:val="0038633F"/>
    <w:rsid w:val="00386E96"/>
    <w:rsid w:val="0038796E"/>
    <w:rsid w:val="00390A54"/>
    <w:rsid w:val="0039147E"/>
    <w:rsid w:val="003918E2"/>
    <w:rsid w:val="0039347D"/>
    <w:rsid w:val="003947E7"/>
    <w:rsid w:val="00397073"/>
    <w:rsid w:val="003A4357"/>
    <w:rsid w:val="003B0CBC"/>
    <w:rsid w:val="003B1B35"/>
    <w:rsid w:val="003C1515"/>
    <w:rsid w:val="003D1660"/>
    <w:rsid w:val="003D16FB"/>
    <w:rsid w:val="003D6CAD"/>
    <w:rsid w:val="003E782D"/>
    <w:rsid w:val="0040360C"/>
    <w:rsid w:val="004108A4"/>
    <w:rsid w:val="00424124"/>
    <w:rsid w:val="00433A3B"/>
    <w:rsid w:val="0043533D"/>
    <w:rsid w:val="00452ED8"/>
    <w:rsid w:val="0045494F"/>
    <w:rsid w:val="004567DF"/>
    <w:rsid w:val="00472630"/>
    <w:rsid w:val="00473883"/>
    <w:rsid w:val="00476D80"/>
    <w:rsid w:val="00480B5C"/>
    <w:rsid w:val="00481F7B"/>
    <w:rsid w:val="004850B4"/>
    <w:rsid w:val="004901C2"/>
    <w:rsid w:val="004957E5"/>
    <w:rsid w:val="004C07F2"/>
    <w:rsid w:val="004C21CC"/>
    <w:rsid w:val="004C49B2"/>
    <w:rsid w:val="004D031B"/>
    <w:rsid w:val="004D3EB3"/>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2A17"/>
    <w:rsid w:val="005D41DD"/>
    <w:rsid w:val="005F776D"/>
    <w:rsid w:val="0060359F"/>
    <w:rsid w:val="0061336A"/>
    <w:rsid w:val="006309DE"/>
    <w:rsid w:val="00632BDC"/>
    <w:rsid w:val="0064390B"/>
    <w:rsid w:val="00653B54"/>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5C36"/>
    <w:rsid w:val="006D6080"/>
    <w:rsid w:val="006E3377"/>
    <w:rsid w:val="006E625F"/>
    <w:rsid w:val="006F5FD0"/>
    <w:rsid w:val="006F7885"/>
    <w:rsid w:val="00703D22"/>
    <w:rsid w:val="007046C8"/>
    <w:rsid w:val="00706E7C"/>
    <w:rsid w:val="00710A38"/>
    <w:rsid w:val="00710FBE"/>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E1A6D"/>
    <w:rsid w:val="007F095B"/>
    <w:rsid w:val="007F26E3"/>
    <w:rsid w:val="007F5383"/>
    <w:rsid w:val="007F6AA9"/>
    <w:rsid w:val="008006B4"/>
    <w:rsid w:val="00800827"/>
    <w:rsid w:val="00810582"/>
    <w:rsid w:val="00813A48"/>
    <w:rsid w:val="008152EF"/>
    <w:rsid w:val="008162F6"/>
    <w:rsid w:val="00817895"/>
    <w:rsid w:val="00817B4A"/>
    <w:rsid w:val="008235D1"/>
    <w:rsid w:val="008272C0"/>
    <w:rsid w:val="00831982"/>
    <w:rsid w:val="008323D3"/>
    <w:rsid w:val="008351FF"/>
    <w:rsid w:val="008459D7"/>
    <w:rsid w:val="00846F87"/>
    <w:rsid w:val="00862885"/>
    <w:rsid w:val="008660AD"/>
    <w:rsid w:val="0087086B"/>
    <w:rsid w:val="00881C2D"/>
    <w:rsid w:val="00890542"/>
    <w:rsid w:val="00891C82"/>
    <w:rsid w:val="00894E29"/>
    <w:rsid w:val="0089693D"/>
    <w:rsid w:val="008A1184"/>
    <w:rsid w:val="008A1514"/>
    <w:rsid w:val="008A4233"/>
    <w:rsid w:val="008A6FE5"/>
    <w:rsid w:val="008B0830"/>
    <w:rsid w:val="008B77CD"/>
    <w:rsid w:val="008C3178"/>
    <w:rsid w:val="008C68A0"/>
    <w:rsid w:val="008D1243"/>
    <w:rsid w:val="008D3E45"/>
    <w:rsid w:val="008E2D12"/>
    <w:rsid w:val="008F294D"/>
    <w:rsid w:val="008F2A19"/>
    <w:rsid w:val="008F5610"/>
    <w:rsid w:val="009017AA"/>
    <w:rsid w:val="009055F3"/>
    <w:rsid w:val="009066B6"/>
    <w:rsid w:val="00907556"/>
    <w:rsid w:val="00913817"/>
    <w:rsid w:val="00925F7F"/>
    <w:rsid w:val="009260B8"/>
    <w:rsid w:val="0092731B"/>
    <w:rsid w:val="009317C0"/>
    <w:rsid w:val="009352F4"/>
    <w:rsid w:val="00936C59"/>
    <w:rsid w:val="00940E1D"/>
    <w:rsid w:val="009510CB"/>
    <w:rsid w:val="00952960"/>
    <w:rsid w:val="00954FB8"/>
    <w:rsid w:val="00956BA0"/>
    <w:rsid w:val="009707C4"/>
    <w:rsid w:val="00970A93"/>
    <w:rsid w:val="00970B01"/>
    <w:rsid w:val="00971962"/>
    <w:rsid w:val="00971CC5"/>
    <w:rsid w:val="00980AEA"/>
    <w:rsid w:val="00983C38"/>
    <w:rsid w:val="00991002"/>
    <w:rsid w:val="00994EA3"/>
    <w:rsid w:val="009A38DE"/>
    <w:rsid w:val="009B06B5"/>
    <w:rsid w:val="009B5369"/>
    <w:rsid w:val="009B69BE"/>
    <w:rsid w:val="009B784D"/>
    <w:rsid w:val="009E15C5"/>
    <w:rsid w:val="009E1611"/>
    <w:rsid w:val="009E5BC1"/>
    <w:rsid w:val="009E5C83"/>
    <w:rsid w:val="009F0852"/>
    <w:rsid w:val="009F128B"/>
    <w:rsid w:val="009F5FB4"/>
    <w:rsid w:val="00A001D1"/>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4A85"/>
    <w:rsid w:val="00A666EC"/>
    <w:rsid w:val="00A779FE"/>
    <w:rsid w:val="00A77B07"/>
    <w:rsid w:val="00A84E04"/>
    <w:rsid w:val="00A85033"/>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1ECB"/>
    <w:rsid w:val="00B83DA1"/>
    <w:rsid w:val="00B84AED"/>
    <w:rsid w:val="00B90EE0"/>
    <w:rsid w:val="00B92478"/>
    <w:rsid w:val="00B9793F"/>
    <w:rsid w:val="00BA0765"/>
    <w:rsid w:val="00BA44A3"/>
    <w:rsid w:val="00BA7C3E"/>
    <w:rsid w:val="00BB2689"/>
    <w:rsid w:val="00BC353E"/>
    <w:rsid w:val="00BD65BA"/>
    <w:rsid w:val="00BD69EF"/>
    <w:rsid w:val="00BE08EC"/>
    <w:rsid w:val="00BE0D1C"/>
    <w:rsid w:val="00BE3544"/>
    <w:rsid w:val="00BE595A"/>
    <w:rsid w:val="00BE5F29"/>
    <w:rsid w:val="00BE783C"/>
    <w:rsid w:val="00C00D44"/>
    <w:rsid w:val="00C01998"/>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91D67"/>
    <w:rsid w:val="00CA3B1B"/>
    <w:rsid w:val="00CB23E3"/>
    <w:rsid w:val="00CB2A5B"/>
    <w:rsid w:val="00CB759D"/>
    <w:rsid w:val="00CB7AAE"/>
    <w:rsid w:val="00CC0A41"/>
    <w:rsid w:val="00CC3BA0"/>
    <w:rsid w:val="00CC3CC6"/>
    <w:rsid w:val="00CC48C9"/>
    <w:rsid w:val="00CD765A"/>
    <w:rsid w:val="00CE49A1"/>
    <w:rsid w:val="00CE4FF9"/>
    <w:rsid w:val="00CF759C"/>
    <w:rsid w:val="00D00216"/>
    <w:rsid w:val="00D011CD"/>
    <w:rsid w:val="00D05CF2"/>
    <w:rsid w:val="00D14A9D"/>
    <w:rsid w:val="00D17A30"/>
    <w:rsid w:val="00D225CC"/>
    <w:rsid w:val="00D22682"/>
    <w:rsid w:val="00D240C3"/>
    <w:rsid w:val="00D2786B"/>
    <w:rsid w:val="00D32849"/>
    <w:rsid w:val="00D33DD9"/>
    <w:rsid w:val="00D434A7"/>
    <w:rsid w:val="00D46724"/>
    <w:rsid w:val="00D517A4"/>
    <w:rsid w:val="00D51C7E"/>
    <w:rsid w:val="00D542EA"/>
    <w:rsid w:val="00D549F4"/>
    <w:rsid w:val="00D558D8"/>
    <w:rsid w:val="00D6242E"/>
    <w:rsid w:val="00D64101"/>
    <w:rsid w:val="00D8773C"/>
    <w:rsid w:val="00D87D0A"/>
    <w:rsid w:val="00D93082"/>
    <w:rsid w:val="00D97139"/>
    <w:rsid w:val="00DA0ABA"/>
    <w:rsid w:val="00DC0253"/>
    <w:rsid w:val="00DC4F70"/>
    <w:rsid w:val="00DC753D"/>
    <w:rsid w:val="00DD0CD4"/>
    <w:rsid w:val="00DD6387"/>
    <w:rsid w:val="00DE0256"/>
    <w:rsid w:val="00DE3C11"/>
    <w:rsid w:val="00DF04F0"/>
    <w:rsid w:val="00E14036"/>
    <w:rsid w:val="00E147D3"/>
    <w:rsid w:val="00E1782A"/>
    <w:rsid w:val="00E21BC3"/>
    <w:rsid w:val="00E23A94"/>
    <w:rsid w:val="00E30BB5"/>
    <w:rsid w:val="00E31447"/>
    <w:rsid w:val="00E422A2"/>
    <w:rsid w:val="00E441A4"/>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B74B8"/>
    <w:rsid w:val="00EC1215"/>
    <w:rsid w:val="00EC39EA"/>
    <w:rsid w:val="00EC7EB7"/>
    <w:rsid w:val="00ED5FA0"/>
    <w:rsid w:val="00EE0A07"/>
    <w:rsid w:val="00EE6E92"/>
    <w:rsid w:val="00EF03C9"/>
    <w:rsid w:val="00EF0A8C"/>
    <w:rsid w:val="00EF21BD"/>
    <w:rsid w:val="00EF6A28"/>
    <w:rsid w:val="00EF6B14"/>
    <w:rsid w:val="00EF6FBF"/>
    <w:rsid w:val="00F014D9"/>
    <w:rsid w:val="00F05BF1"/>
    <w:rsid w:val="00F07EE2"/>
    <w:rsid w:val="00F1700B"/>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A1D60"/>
    <w:rsid w:val="00FA3828"/>
    <w:rsid w:val="00FB17AC"/>
    <w:rsid w:val="00FC00B1"/>
    <w:rsid w:val="00FC2715"/>
    <w:rsid w:val="00FC622D"/>
    <w:rsid w:val="00FD27C6"/>
    <w:rsid w:val="00FD7C42"/>
    <w:rsid w:val="00FD7D15"/>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EDD7B1F"/>
  <w15:docId w15:val="{8EACB455-CC62-4CF8-908B-A57C4A92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1</Pages>
  <Words>1758</Words>
  <Characters>10023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11758</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RRAJuzniBanat3</cp:lastModifiedBy>
  <cp:revision>4</cp:revision>
  <cp:lastPrinted>2016-05-31T08:36:00Z</cp:lastPrinted>
  <dcterms:created xsi:type="dcterms:W3CDTF">2021-06-23T07:58:00Z</dcterms:created>
  <dcterms:modified xsi:type="dcterms:W3CDTF">2025-11-06T09:54:00Z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